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B8B54" w14:textId="7C20BE04" w:rsidR="00307089" w:rsidRPr="000B6868" w:rsidRDefault="00307089" w:rsidP="00307089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  <w:r w:rsidR="009651B2">
        <w:rPr>
          <w:rFonts w:ascii="Times New Roman" w:hAnsi="Times New Roman" w:cs="Times New Roman"/>
          <w:b/>
          <w:color w:val="000000" w:themeColor="text1"/>
          <w:sz w:val="28"/>
        </w:rPr>
        <w:t xml:space="preserve"> – praktyka zawodowa</w:t>
      </w:r>
    </w:p>
    <w:p w14:paraId="56BD0156" w14:textId="77777777" w:rsidR="00307089" w:rsidRPr="000B6868" w:rsidRDefault="00307089" w:rsidP="00307089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B6868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640" w:type="dxa"/>
        <w:tblInd w:w="-31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816"/>
        <w:gridCol w:w="1481"/>
        <w:gridCol w:w="963"/>
        <w:gridCol w:w="2266"/>
        <w:gridCol w:w="1420"/>
      </w:tblGrid>
      <w:tr w:rsidR="006B0409" w:rsidRPr="000B6868" w14:paraId="2ACAF015" w14:textId="77777777" w:rsidTr="00EA7F08">
        <w:tc>
          <w:tcPr>
            <w:tcW w:w="9640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BE928B2" w14:textId="77777777" w:rsidR="00307089" w:rsidRPr="000B6868" w:rsidRDefault="00307089" w:rsidP="00C618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6868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3A026E" w:rsidRPr="003A026E" w14:paraId="687B7D33" w14:textId="77777777" w:rsidTr="00261C7B">
        <w:trPr>
          <w:trHeight w:val="255"/>
        </w:trPr>
        <w:tc>
          <w:tcPr>
            <w:tcW w:w="4991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69310B" w14:textId="274FF295" w:rsidR="003A026E" w:rsidRPr="003A026E" w:rsidRDefault="00EA7F08" w:rsidP="00EA7F08">
            <w:pPr>
              <w:pStyle w:val="Akapitzlist"/>
              <w:spacing w:after="0" w:line="240" w:lineRule="auto"/>
              <w:ind w:left="0" w:hanging="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3A026E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 Kierunek studiów:</w:t>
            </w:r>
            <w:r w:rsidR="003A026E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TRENER ZDROWIA</w:t>
            </w:r>
          </w:p>
        </w:tc>
        <w:tc>
          <w:tcPr>
            <w:tcW w:w="4649" w:type="dxa"/>
            <w:gridSpan w:val="3"/>
            <w:tcBorders>
              <w:top w:val="single" w:sz="4" w:space="0" w:color="auto"/>
            </w:tcBorders>
          </w:tcPr>
          <w:p w14:paraId="14C519CD" w14:textId="2737C345" w:rsidR="003A026E" w:rsidRPr="003A026E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 Poziom kształcenia:</w:t>
            </w:r>
            <w:r w:rsidR="004A22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DRUGI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STOPIEŃ</w:t>
            </w:r>
          </w:p>
        </w:tc>
      </w:tr>
      <w:tr w:rsidR="003A026E" w:rsidRPr="003A026E" w14:paraId="053ED86C" w14:textId="77777777" w:rsidTr="00261C7B">
        <w:trPr>
          <w:trHeight w:val="240"/>
        </w:trPr>
        <w:tc>
          <w:tcPr>
            <w:tcW w:w="4991" w:type="dxa"/>
            <w:gridSpan w:val="3"/>
            <w:vMerge/>
            <w:shd w:val="clear" w:color="auto" w:fill="FFFFFF"/>
            <w:vAlign w:val="center"/>
          </w:tcPr>
          <w:p w14:paraId="0DAA87EE" w14:textId="77777777" w:rsidR="003A026E" w:rsidRPr="003A026E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49" w:type="dxa"/>
            <w:gridSpan w:val="3"/>
            <w:tcBorders>
              <w:top w:val="single" w:sz="4" w:space="0" w:color="auto"/>
            </w:tcBorders>
          </w:tcPr>
          <w:p w14:paraId="622D7719" w14:textId="03156D12" w:rsidR="003A026E" w:rsidRPr="003A026E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 Forma studiów:</w:t>
            </w:r>
            <w:r w:rsidR="004347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STA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CJONARNE</w:t>
            </w:r>
          </w:p>
        </w:tc>
      </w:tr>
      <w:tr w:rsidR="006B0409" w:rsidRPr="003A026E" w14:paraId="64B5EE35" w14:textId="77777777" w:rsidTr="00261C7B">
        <w:tc>
          <w:tcPr>
            <w:tcW w:w="4991" w:type="dxa"/>
            <w:gridSpan w:val="3"/>
          </w:tcPr>
          <w:p w14:paraId="647F026A" w14:textId="266C6C7F" w:rsidR="00307089" w:rsidRPr="003A026E" w:rsidRDefault="00307089" w:rsidP="004A223F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 Rok: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931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PIERWSZY</w:t>
            </w:r>
          </w:p>
        </w:tc>
        <w:tc>
          <w:tcPr>
            <w:tcW w:w="4649" w:type="dxa"/>
            <w:gridSpan w:val="3"/>
          </w:tcPr>
          <w:p w14:paraId="778C8421" w14:textId="61120663" w:rsidR="00307089" w:rsidRPr="00093197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5. Semestr: </w:t>
            </w:r>
            <w:r w:rsidR="000931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DRUGI</w:t>
            </w:r>
          </w:p>
        </w:tc>
      </w:tr>
      <w:tr w:rsidR="008961A4" w:rsidRPr="003A026E" w14:paraId="7E9B7863" w14:textId="77777777" w:rsidTr="00EA7F08">
        <w:tc>
          <w:tcPr>
            <w:tcW w:w="9640" w:type="dxa"/>
            <w:gridSpan w:val="6"/>
          </w:tcPr>
          <w:p w14:paraId="328049C9" w14:textId="44A55F80" w:rsidR="00307089" w:rsidRPr="003A026E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 Nazwa przedmiotu: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931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PRAKTYKA – PLACÓWKI EDUKACYJNE</w:t>
            </w:r>
          </w:p>
        </w:tc>
      </w:tr>
      <w:tr w:rsidR="008961A4" w:rsidRPr="003A026E" w14:paraId="4AE598AA" w14:textId="77777777" w:rsidTr="00EA7F08">
        <w:tc>
          <w:tcPr>
            <w:tcW w:w="9640" w:type="dxa"/>
            <w:gridSpan w:val="6"/>
          </w:tcPr>
          <w:p w14:paraId="2D665C09" w14:textId="67902084" w:rsidR="00307089" w:rsidRPr="003A026E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7. Status przedmiotu: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931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WYBI</w:t>
            </w:r>
            <w:r w:rsidR="008615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ERALNY</w:t>
            </w:r>
          </w:p>
        </w:tc>
      </w:tr>
      <w:tr w:rsidR="008961A4" w:rsidRPr="003A026E" w14:paraId="60D29342" w14:textId="77777777" w:rsidTr="00EA7F08">
        <w:trPr>
          <w:trHeight w:val="181"/>
        </w:trPr>
        <w:tc>
          <w:tcPr>
            <w:tcW w:w="9640" w:type="dxa"/>
            <w:gridSpan w:val="6"/>
            <w:tcBorders>
              <w:bottom w:val="nil"/>
            </w:tcBorders>
            <w:shd w:val="clear" w:color="auto" w:fill="FFFFFF"/>
          </w:tcPr>
          <w:p w14:paraId="7E577E9D" w14:textId="523A3E4A" w:rsidR="00307089" w:rsidRPr="003A026E" w:rsidRDefault="00307089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8.  Cel/-e przedmiotu</w:t>
            </w:r>
            <w:r w:rsidR="003A026E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50B0D7C0" w14:textId="30837513" w:rsidR="003A026E" w:rsidRPr="008E626F" w:rsidRDefault="00861504" w:rsidP="00861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 w:rsidRPr="008E626F">
              <w:rPr>
                <w:rFonts w:ascii="Times New Roman" w:eastAsia="Times New Roman" w:hAnsi="Times New Roman" w:cs="Times New Roman"/>
                <w:sz w:val="24"/>
                <w:lang w:eastAsia="pl-PL"/>
              </w:rPr>
              <w:t xml:space="preserve">Treści programowe praktyk zawodowych obejmują zdobycie umiejętności praktycznych oraz zapoznanie z zasadami funkcjonowania i zakresem działalności placówek edukacyjnych, w których student może dostać zatrudnienie po ukończeniu studiów. </w:t>
            </w:r>
          </w:p>
          <w:p w14:paraId="651E91F7" w14:textId="7A287D2F" w:rsidR="00D968ED" w:rsidRPr="003A026E" w:rsidRDefault="00D968ED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61A4" w:rsidRPr="003A026E" w14:paraId="5F0286E9" w14:textId="77777777" w:rsidTr="00EA7F08">
        <w:trPr>
          <w:trHeight w:val="725"/>
        </w:trPr>
        <w:tc>
          <w:tcPr>
            <w:tcW w:w="9640" w:type="dxa"/>
            <w:gridSpan w:val="6"/>
            <w:tcBorders>
              <w:top w:val="nil"/>
            </w:tcBorders>
          </w:tcPr>
          <w:p w14:paraId="4C183472" w14:textId="7A2EAB39" w:rsidR="00EB37F8" w:rsidRPr="003A026E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Efekty uczenia się/odniesienie do efektów uczenia się </w:t>
            </w:r>
            <w:r w:rsidR="005755E0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zawartych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</w:t>
            </w:r>
            <w:r w:rsidR="006206BC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206BC" w:rsidRPr="003A026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(właściwe podkreślić)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45505CD5" w14:textId="46B6C631" w:rsidR="006206BC" w:rsidRPr="003A026E" w:rsidRDefault="005755E0" w:rsidP="00C618A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standardach kształcenia (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Rozporządzeni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Ministra Nauki i Szkolnictwa Wyższego</w:t>
            </w: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Uchwale Senatu SUM </w:t>
            </w:r>
            <w:r w:rsidR="006206BC" w:rsidRPr="003A026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(</w:t>
            </w:r>
            <w:r w:rsidR="006206BC" w:rsidRPr="003A026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podać określenia zawarte w standardach kształcenia/</w:t>
            </w:r>
            <w:r w:rsidR="006206BC" w:rsidRPr="003A026E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symbole efektów zatwierdzone Uchwałą Senatu SUM)</w:t>
            </w:r>
            <w:r w:rsidR="00EB37F8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  <w:p w14:paraId="4E622997" w14:textId="30E43419" w:rsidR="00307089" w:rsidRPr="003A026E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zakresie wiedzy student zna i rozumie: </w:t>
            </w:r>
            <w:r w:rsidR="008615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26E25F79" w14:textId="211AB464" w:rsidR="00307089" w:rsidRPr="003A026E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 student potrafi</w:t>
            </w:r>
            <w:r w:rsidR="007C6C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K_U01, K_U02, K_U03, K_U04, </w:t>
            </w:r>
            <w:r w:rsidR="008615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K_U05, K_U07, K_U08</w:t>
            </w:r>
          </w:p>
          <w:p w14:paraId="1F746E1B" w14:textId="39D57CE4" w:rsidR="00307089" w:rsidRPr="003A026E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 społecznych student</w:t>
            </w:r>
            <w:r w:rsidR="006206BC"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7C6C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K_K01, K_K02, K_K_03, </w:t>
            </w:r>
            <w:r w:rsidR="008615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K_K04</w:t>
            </w:r>
          </w:p>
          <w:p w14:paraId="212D3978" w14:textId="025BFAB4" w:rsidR="003A026E" w:rsidRPr="003A026E" w:rsidRDefault="003A026E" w:rsidP="00C618A1">
            <w:pPr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</w:p>
        </w:tc>
      </w:tr>
      <w:tr w:rsidR="008961A4" w:rsidRPr="003A026E" w14:paraId="5FDAEE63" w14:textId="77777777" w:rsidTr="00261C7B">
        <w:tc>
          <w:tcPr>
            <w:tcW w:w="3510" w:type="dxa"/>
            <w:gridSpan w:val="2"/>
            <w:vAlign w:val="center"/>
          </w:tcPr>
          <w:p w14:paraId="754DD5D5" w14:textId="750FF48A" w:rsidR="00D0408B" w:rsidRPr="003A026E" w:rsidRDefault="00D0408B" w:rsidP="0025438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9. </w:t>
            </w:r>
            <w:r w:rsidR="00DB12DB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</w:t>
            </w: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iczba godzin z przedmiotu</w:t>
            </w:r>
          </w:p>
        </w:tc>
        <w:tc>
          <w:tcPr>
            <w:tcW w:w="1481" w:type="dxa"/>
            <w:shd w:val="clear" w:color="auto" w:fill="D0CECE" w:themeFill="background2" w:themeFillShade="E6"/>
            <w:vAlign w:val="center"/>
          </w:tcPr>
          <w:p w14:paraId="6FE13091" w14:textId="5DDFF942" w:rsidR="00D0408B" w:rsidRPr="003A026E" w:rsidRDefault="00861504" w:rsidP="002543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84</w:t>
            </w:r>
          </w:p>
        </w:tc>
        <w:tc>
          <w:tcPr>
            <w:tcW w:w="3229" w:type="dxa"/>
            <w:gridSpan w:val="2"/>
            <w:vAlign w:val="center"/>
          </w:tcPr>
          <w:p w14:paraId="7EFE7C12" w14:textId="632EE23C" w:rsidR="00D0408B" w:rsidRPr="003A026E" w:rsidRDefault="00D0408B" w:rsidP="003A026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10. </w:t>
            </w:r>
            <w:r w:rsidR="00DB12DB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</w:t>
            </w: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iczba punktów ECTS</w:t>
            </w:r>
            <w:r w:rsidR="003A026E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</w:t>
            </w: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dla przedmiotu</w:t>
            </w:r>
          </w:p>
        </w:tc>
        <w:tc>
          <w:tcPr>
            <w:tcW w:w="1420" w:type="dxa"/>
            <w:shd w:val="clear" w:color="auto" w:fill="D0CECE" w:themeFill="background2" w:themeFillShade="E6"/>
            <w:vAlign w:val="center"/>
          </w:tcPr>
          <w:p w14:paraId="03EAC02B" w14:textId="71D624E6" w:rsidR="00D0408B" w:rsidRPr="003A026E" w:rsidRDefault="00861504" w:rsidP="007C6CB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6,0</w:t>
            </w:r>
          </w:p>
        </w:tc>
      </w:tr>
      <w:tr w:rsidR="008961A4" w:rsidRPr="003A026E" w14:paraId="5101164E" w14:textId="77777777" w:rsidTr="00EA7F08">
        <w:tc>
          <w:tcPr>
            <w:tcW w:w="9640" w:type="dxa"/>
            <w:gridSpan w:val="6"/>
            <w:vAlign w:val="center"/>
          </w:tcPr>
          <w:p w14:paraId="707DC586" w14:textId="712F98DC" w:rsidR="00B37538" w:rsidRDefault="00A46B30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11. Forma zaliczenia przedmiotu</w:t>
            </w:r>
            <w:r w:rsidR="00D0408B"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(właściwe podkreśli</w:t>
            </w:r>
            <w:r w:rsidRPr="00A46B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ć</w:t>
            </w:r>
            <w:r w:rsidR="00B37538" w:rsidRPr="00A46B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</w:t>
            </w:r>
            <w:r w:rsidRPr="00A46B3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:</w:t>
            </w:r>
            <w:r w:rsidR="00B375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335E9125" w14:textId="38C59674" w:rsidR="00D0408B" w:rsidRPr="00B37538" w:rsidRDefault="00B37538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="0003736E" w:rsidRPr="003A026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egzamin, zaliczenie na ocenę, </w:t>
            </w:r>
            <w:r w:rsidR="0003736E" w:rsidRPr="0003736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zaliczenie</w:t>
            </w:r>
            <w:r w:rsidR="0003736E" w:rsidRPr="003A026E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D0408B" w:rsidRPr="003A026E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08982CF3" w14:textId="1C6D97A0" w:rsidR="00B37538" w:rsidRPr="00B37538" w:rsidRDefault="00B37538" w:rsidP="00D0408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8961A4" w:rsidRPr="003A026E" w14:paraId="6B0D3B70" w14:textId="77777777" w:rsidTr="00EA7F08">
        <w:tc>
          <w:tcPr>
            <w:tcW w:w="964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1C198BC" w14:textId="25044AD5" w:rsidR="00D0408B" w:rsidRPr="003A026E" w:rsidRDefault="00D0408B" w:rsidP="00D0408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12. Sposoby weryfikacji i oceny efektów uczenia się </w:t>
            </w:r>
          </w:p>
        </w:tc>
      </w:tr>
      <w:tr w:rsidR="008961A4" w:rsidRPr="00B37538" w14:paraId="65F588A3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75AE1B0A" w14:textId="77777777" w:rsidR="00D0408B" w:rsidRPr="00B37538" w:rsidRDefault="00D0408B" w:rsidP="00B37538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75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Efekty uczenia się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33504971" w14:textId="77777777" w:rsidR="00D0408B" w:rsidRPr="00B37538" w:rsidRDefault="00D0408B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75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weryfikacji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2A1E42CD" w14:textId="4CEE01EF" w:rsidR="00D0408B" w:rsidRPr="00B37538" w:rsidRDefault="00D0408B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75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oceny*/zaliczenie</w:t>
            </w:r>
          </w:p>
        </w:tc>
      </w:tr>
      <w:tr w:rsidR="00D331DE" w:rsidRPr="003A026E" w14:paraId="6786CCCD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1787D113" w14:textId="77777777" w:rsidR="00D331DE" w:rsidRPr="003A026E" w:rsidRDefault="00D331DE" w:rsidP="00D0408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wiedzy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6DEC1F39" w14:textId="37E1086B" w:rsidR="00D331DE" w:rsidRPr="0003736E" w:rsidRDefault="00D331DE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36E">
              <w:rPr>
                <w:rFonts w:ascii="Times New Roman" w:hAnsi="Times New Roman" w:cs="Times New Roman"/>
                <w:sz w:val="24"/>
              </w:rPr>
              <w:t>prowadzenie dzienniczka praktyk, telefoniczna lub osobista kontrola praktyki przez opiekuna, pozytywna opinia opiekuna praktyki w miejscu jej odbywania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1676D2EF" w14:textId="06BBAD6C" w:rsidR="00D331DE" w:rsidRPr="003A026E" w:rsidRDefault="00D331DE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D331DE" w:rsidRPr="003A026E" w14:paraId="3BFDBAAD" w14:textId="77777777" w:rsidTr="00ED2255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396BB43B" w14:textId="77777777" w:rsidR="00D331DE" w:rsidRPr="003A026E" w:rsidRDefault="00D331DE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</w:t>
            </w:r>
          </w:p>
        </w:tc>
        <w:tc>
          <w:tcPr>
            <w:tcW w:w="3260" w:type="dxa"/>
            <w:gridSpan w:val="3"/>
            <w:vMerge/>
            <w:vAlign w:val="center"/>
          </w:tcPr>
          <w:p w14:paraId="05F2E32F" w14:textId="421B1AEA" w:rsidR="00D331DE" w:rsidRPr="003A026E" w:rsidRDefault="00D331DE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52024429" w14:textId="68F8BE1B" w:rsidR="00D331DE" w:rsidRPr="003A026E" w:rsidRDefault="00D331DE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D331DE" w:rsidRPr="003A026E" w14:paraId="41760B72" w14:textId="77777777" w:rsidTr="00ED2255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0FEF5A43" w14:textId="77777777" w:rsidR="00D331DE" w:rsidRPr="003A026E" w:rsidRDefault="00D331DE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2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</w:t>
            </w:r>
          </w:p>
        </w:tc>
        <w:tc>
          <w:tcPr>
            <w:tcW w:w="3260" w:type="dxa"/>
            <w:gridSpan w:val="3"/>
            <w:vMerge/>
            <w:vAlign w:val="center"/>
          </w:tcPr>
          <w:p w14:paraId="6C6686E4" w14:textId="245FF86E" w:rsidR="00D331DE" w:rsidRPr="003A026E" w:rsidRDefault="00D331DE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3451CEC4" w14:textId="29A202A7" w:rsidR="00D331DE" w:rsidRPr="003A026E" w:rsidRDefault="00D331DE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68A1F0E0" w14:textId="77777777" w:rsidR="00307089" w:rsidRPr="003A026E" w:rsidRDefault="00307089" w:rsidP="003070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2A0C3" w14:textId="2DF3A1B0" w:rsidR="00307089" w:rsidRPr="003A026E" w:rsidRDefault="00307089" w:rsidP="003070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*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0408B"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egzaminu/zaliczenia na ocenę 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>zakłada się, że ocena oznacza na poziomie:</w:t>
      </w:r>
    </w:p>
    <w:p w14:paraId="24FE1516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Bardzo dobry (5,0)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znacznym stopniu przekraczają wymagany poziom</w:t>
      </w:r>
    </w:p>
    <w:p w14:paraId="427BA1F7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Ponad dobry (4,5)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w niewielkim stopniu przekraczają wymagany poziom</w:t>
      </w:r>
    </w:p>
    <w:p w14:paraId="1C016AAE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Dobry (4,0)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wymaganym poziomie</w:t>
      </w:r>
    </w:p>
    <w:p w14:paraId="7D6668E7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Dość dobry (3,5)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średnim wymaganym poziomie</w:t>
      </w:r>
    </w:p>
    <w:p w14:paraId="5CD361FF" w14:textId="77777777" w:rsidR="00307089" w:rsidRPr="003A026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Dostateczny (3,0)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na minimalnym wymaganym poziomie</w:t>
      </w:r>
    </w:p>
    <w:p w14:paraId="383E370E" w14:textId="2F17A3C6" w:rsidR="00307089" w:rsidRPr="00D331DE" w:rsidRDefault="00307089" w:rsidP="00D331DE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02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Niedostateczny (2,0)</w:t>
      </w:r>
      <w:r w:rsidRPr="003A02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nie zostały uzyskane.</w:t>
      </w:r>
    </w:p>
    <w:p w14:paraId="452B48A7" w14:textId="0B35B9ED" w:rsidR="005D2799" w:rsidRPr="00B94C97" w:rsidRDefault="005746AC" w:rsidP="005D2799">
      <w:pPr>
        <w:rPr>
          <w:rFonts w:ascii="Times New Roman" w:hAnsi="Times New Roman" w:cs="Times New Roman"/>
          <w:color w:val="000000" w:themeColor="text1"/>
        </w:rPr>
      </w:pPr>
      <w:r w:rsidRPr="000B6868">
        <w:rPr>
          <w:rFonts w:ascii="Times New Roman" w:hAnsi="Times New Roman" w:cs="Times New Roman"/>
          <w:color w:val="000000" w:themeColor="text1"/>
        </w:rPr>
        <w:t xml:space="preserve"> </w:t>
      </w:r>
    </w:p>
    <w:sectPr w:rsidR="005D2799" w:rsidRPr="00B94C97" w:rsidSect="00CA2967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D0B0F" w14:textId="77777777" w:rsidR="002025DA" w:rsidRDefault="002025DA" w:rsidP="00817AA3">
      <w:pPr>
        <w:spacing w:after="0" w:line="240" w:lineRule="auto"/>
      </w:pPr>
      <w:r>
        <w:separator/>
      </w:r>
    </w:p>
  </w:endnote>
  <w:endnote w:type="continuationSeparator" w:id="0">
    <w:p w14:paraId="1AEEA8D6" w14:textId="77777777" w:rsidR="002025DA" w:rsidRDefault="002025DA" w:rsidP="00817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5928802"/>
      <w:docPartObj>
        <w:docPartGallery w:val="Page Numbers (Bottom of Page)"/>
        <w:docPartUnique/>
      </w:docPartObj>
    </w:sdtPr>
    <w:sdtContent>
      <w:p w14:paraId="3611AC90" w14:textId="0A9AA3D0" w:rsidR="00060F1E" w:rsidRDefault="00060F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69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F15EF2C" w14:textId="77777777" w:rsidR="00060F1E" w:rsidRDefault="00060F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2E4D6" w14:textId="77777777" w:rsidR="002025DA" w:rsidRDefault="002025DA" w:rsidP="00817AA3">
      <w:pPr>
        <w:spacing w:after="0" w:line="240" w:lineRule="auto"/>
      </w:pPr>
      <w:r>
        <w:separator/>
      </w:r>
    </w:p>
  </w:footnote>
  <w:footnote w:type="continuationSeparator" w:id="0">
    <w:p w14:paraId="3C30413E" w14:textId="77777777" w:rsidR="002025DA" w:rsidRDefault="002025DA" w:rsidP="00817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eastAsia="Times New Roman" w:hint="default"/>
        <w:b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color w:val="000000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bCs/>
        <w:i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  <w:rPr>
        <w:rFonts w:hint="default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" w15:restartNumberingAfterBreak="0">
    <w:nsid w:val="0000000C"/>
    <w:multiLevelType w:val="multilevel"/>
    <w:tmpl w:val="14D457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sz w:val="23"/>
        <w:szCs w:val="23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  <w:szCs w:val="24"/>
        <w:highlight w:val="cyan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94" w:hanging="360"/>
      </w:pPr>
      <w:rPr>
        <w:rFonts w:hint="default"/>
        <w:szCs w:val="24"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hint="default"/>
      </w:rPr>
    </w:lvl>
  </w:abstractNum>
  <w:abstractNum w:abstractNumId="8" w15:restartNumberingAfterBreak="0">
    <w:nsid w:val="01C4581E"/>
    <w:multiLevelType w:val="hybridMultilevel"/>
    <w:tmpl w:val="6332011C"/>
    <w:lvl w:ilvl="0" w:tplc="A04293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951BC2"/>
    <w:multiLevelType w:val="hybridMultilevel"/>
    <w:tmpl w:val="1BDE6ADC"/>
    <w:lvl w:ilvl="0" w:tplc="0CCC610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7997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56B20"/>
    <w:multiLevelType w:val="hybridMultilevel"/>
    <w:tmpl w:val="14E63384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EBCA362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105F90"/>
    <w:multiLevelType w:val="hybridMultilevel"/>
    <w:tmpl w:val="145E96E0"/>
    <w:lvl w:ilvl="0" w:tplc="8BEE9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28B86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A12ABB"/>
    <w:multiLevelType w:val="hybridMultilevel"/>
    <w:tmpl w:val="9B1E41FE"/>
    <w:lvl w:ilvl="0" w:tplc="04150013">
      <w:start w:val="1"/>
      <w:numFmt w:val="upperRoman"/>
      <w:lvlText w:val="%1."/>
      <w:lvlJc w:val="right"/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EA3417C"/>
    <w:multiLevelType w:val="hybridMultilevel"/>
    <w:tmpl w:val="DA9293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94155D"/>
    <w:multiLevelType w:val="hybridMultilevel"/>
    <w:tmpl w:val="82C412D4"/>
    <w:lvl w:ilvl="0" w:tplc="CD66666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D25489"/>
    <w:multiLevelType w:val="hybridMultilevel"/>
    <w:tmpl w:val="92D8DA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2D704D"/>
    <w:multiLevelType w:val="multilevel"/>
    <w:tmpl w:val="D88614DE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8" w15:restartNumberingAfterBreak="0">
    <w:nsid w:val="12477429"/>
    <w:multiLevelType w:val="hybridMultilevel"/>
    <w:tmpl w:val="5388FA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14C50509"/>
    <w:multiLevelType w:val="hybridMultilevel"/>
    <w:tmpl w:val="B28C26B4"/>
    <w:lvl w:ilvl="0" w:tplc="EBCA362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5464C54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B915E3"/>
    <w:multiLevelType w:val="hybridMultilevel"/>
    <w:tmpl w:val="9EB407F0"/>
    <w:lvl w:ilvl="0" w:tplc="EA56770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C03A4E"/>
    <w:multiLevelType w:val="hybridMultilevel"/>
    <w:tmpl w:val="2856DA1E"/>
    <w:lvl w:ilvl="0" w:tplc="F8324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6766D5"/>
    <w:multiLevelType w:val="hybridMultilevel"/>
    <w:tmpl w:val="56161662"/>
    <w:lvl w:ilvl="0" w:tplc="F266CC0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117338D"/>
    <w:multiLevelType w:val="hybridMultilevel"/>
    <w:tmpl w:val="CE4A9CFA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3651F9"/>
    <w:multiLevelType w:val="multilevel"/>
    <w:tmpl w:val="E5D48A30"/>
    <w:lvl w:ilvl="0">
      <w:start w:val="1"/>
      <w:numFmt w:val="decimal"/>
      <w:lvlText w:val="%1)"/>
      <w:lvlJc w:val="left"/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26" w15:restartNumberingAfterBreak="0">
    <w:nsid w:val="2ADD28AA"/>
    <w:multiLevelType w:val="hybridMultilevel"/>
    <w:tmpl w:val="56E63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89472B"/>
    <w:multiLevelType w:val="multilevel"/>
    <w:tmpl w:val="0F44E4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1BD67DD"/>
    <w:multiLevelType w:val="hybridMultilevel"/>
    <w:tmpl w:val="C354FF92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A3733D"/>
    <w:multiLevelType w:val="hybridMultilevel"/>
    <w:tmpl w:val="BE94CDC0"/>
    <w:lvl w:ilvl="0" w:tplc="F92472E4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A1492C"/>
    <w:multiLevelType w:val="hybridMultilevel"/>
    <w:tmpl w:val="388E2F7E"/>
    <w:lvl w:ilvl="0" w:tplc="B474465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3B8807CC"/>
    <w:multiLevelType w:val="multilevel"/>
    <w:tmpl w:val="A7561D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2" w15:restartNumberingAfterBreak="0">
    <w:nsid w:val="3F572438"/>
    <w:multiLevelType w:val="hybridMultilevel"/>
    <w:tmpl w:val="51EC33D6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1E3844"/>
    <w:multiLevelType w:val="hybridMultilevel"/>
    <w:tmpl w:val="61D003AA"/>
    <w:lvl w:ilvl="0" w:tplc="DEECC2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47B82F41"/>
    <w:multiLevelType w:val="hybridMultilevel"/>
    <w:tmpl w:val="24E48C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4CF2369D"/>
    <w:multiLevelType w:val="multilevel"/>
    <w:tmpl w:val="ADECC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6" w15:restartNumberingAfterBreak="0">
    <w:nsid w:val="4FB10EE6"/>
    <w:multiLevelType w:val="hybridMultilevel"/>
    <w:tmpl w:val="579EDB96"/>
    <w:lvl w:ilvl="0" w:tplc="B900B98A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345404A"/>
    <w:multiLevelType w:val="hybridMultilevel"/>
    <w:tmpl w:val="1638CE12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746339"/>
    <w:multiLevelType w:val="hybridMultilevel"/>
    <w:tmpl w:val="61C07ECC"/>
    <w:lvl w:ilvl="0" w:tplc="B50062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E74280"/>
    <w:multiLevelType w:val="multilevel"/>
    <w:tmpl w:val="B5FC3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40" w15:restartNumberingAfterBreak="0">
    <w:nsid w:val="5B034657"/>
    <w:multiLevelType w:val="hybridMultilevel"/>
    <w:tmpl w:val="66121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CA3624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261AB5"/>
    <w:multiLevelType w:val="hybridMultilevel"/>
    <w:tmpl w:val="94A2AF76"/>
    <w:lvl w:ilvl="0" w:tplc="C7629A00">
      <w:start w:val="1"/>
      <w:numFmt w:val="upperRoman"/>
      <w:lvlText w:val="%1."/>
      <w:lvlJc w:val="right"/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5F3B1DDC"/>
    <w:multiLevelType w:val="hybridMultilevel"/>
    <w:tmpl w:val="2BCC9312"/>
    <w:lvl w:ilvl="0" w:tplc="88F8383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65552D58"/>
    <w:multiLevelType w:val="multilevel"/>
    <w:tmpl w:val="8F2E5D2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6D95B4C"/>
    <w:multiLevelType w:val="hybridMultilevel"/>
    <w:tmpl w:val="301E4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0E37E4"/>
    <w:multiLevelType w:val="hybridMultilevel"/>
    <w:tmpl w:val="277E9382"/>
    <w:lvl w:ilvl="0" w:tplc="E9F63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FB092BC">
      <w:start w:val="1"/>
      <w:numFmt w:val="decimal"/>
      <w:lvlText w:val="%2)"/>
      <w:lvlJc w:val="left"/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E8D5CF3"/>
    <w:multiLevelType w:val="hybridMultilevel"/>
    <w:tmpl w:val="31504A96"/>
    <w:lvl w:ilvl="0" w:tplc="04150011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2FA2044"/>
    <w:multiLevelType w:val="hybridMultilevel"/>
    <w:tmpl w:val="88A00C7C"/>
    <w:lvl w:ilvl="0" w:tplc="4E2C501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1C6C44"/>
    <w:multiLevelType w:val="hybridMultilevel"/>
    <w:tmpl w:val="82545B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9A57BDE"/>
    <w:multiLevelType w:val="hybridMultilevel"/>
    <w:tmpl w:val="74CE738A"/>
    <w:lvl w:ilvl="0" w:tplc="74C8AEBC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E626E1"/>
    <w:multiLevelType w:val="hybridMultilevel"/>
    <w:tmpl w:val="EED02CBE"/>
    <w:lvl w:ilvl="0" w:tplc="EBCA36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F33C45"/>
    <w:multiLevelType w:val="hybridMultilevel"/>
    <w:tmpl w:val="D76262C4"/>
    <w:lvl w:ilvl="0" w:tplc="28FA6F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7F344DB8"/>
    <w:multiLevelType w:val="multilevel"/>
    <w:tmpl w:val="B4324E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 w16cid:durableId="1242451834">
    <w:abstractNumId w:val="17"/>
  </w:num>
  <w:num w:numId="2" w16cid:durableId="644116937">
    <w:abstractNumId w:val="50"/>
  </w:num>
  <w:num w:numId="3" w16cid:durableId="2039428376">
    <w:abstractNumId w:val="45"/>
  </w:num>
  <w:num w:numId="4" w16cid:durableId="323432845">
    <w:abstractNumId w:val="29"/>
  </w:num>
  <w:num w:numId="5" w16cid:durableId="944076981">
    <w:abstractNumId w:val="12"/>
  </w:num>
  <w:num w:numId="6" w16cid:durableId="1083144166">
    <w:abstractNumId w:val="22"/>
  </w:num>
  <w:num w:numId="7" w16cid:durableId="1071388626">
    <w:abstractNumId w:val="4"/>
  </w:num>
  <w:num w:numId="8" w16cid:durableId="279994348">
    <w:abstractNumId w:val="34"/>
  </w:num>
  <w:num w:numId="9" w16cid:durableId="1510481389">
    <w:abstractNumId w:val="40"/>
  </w:num>
  <w:num w:numId="10" w16cid:durableId="1220553006">
    <w:abstractNumId w:val="48"/>
  </w:num>
  <w:num w:numId="11" w16cid:durableId="1755738264">
    <w:abstractNumId w:val="8"/>
  </w:num>
  <w:num w:numId="12" w16cid:durableId="1291935360">
    <w:abstractNumId w:val="13"/>
  </w:num>
  <w:num w:numId="13" w16cid:durableId="1174035560">
    <w:abstractNumId w:val="37"/>
  </w:num>
  <w:num w:numId="14" w16cid:durableId="1892417797">
    <w:abstractNumId w:val="24"/>
  </w:num>
  <w:num w:numId="15" w16cid:durableId="1899440916">
    <w:abstractNumId w:val="32"/>
  </w:num>
  <w:num w:numId="16" w16cid:durableId="157312283">
    <w:abstractNumId w:val="47"/>
  </w:num>
  <w:num w:numId="17" w16cid:durableId="496500914">
    <w:abstractNumId w:val="11"/>
  </w:num>
  <w:num w:numId="18" w16cid:durableId="14969327">
    <w:abstractNumId w:val="28"/>
  </w:num>
  <w:num w:numId="19" w16cid:durableId="569002361">
    <w:abstractNumId w:val="39"/>
  </w:num>
  <w:num w:numId="20" w16cid:durableId="1462268047">
    <w:abstractNumId w:val="52"/>
  </w:num>
  <w:num w:numId="21" w16cid:durableId="1465778889">
    <w:abstractNumId w:val="27"/>
  </w:num>
  <w:num w:numId="22" w16cid:durableId="1567102550">
    <w:abstractNumId w:val="35"/>
  </w:num>
  <w:num w:numId="23" w16cid:durableId="1839693022">
    <w:abstractNumId w:val="31"/>
  </w:num>
  <w:num w:numId="24" w16cid:durableId="1053963403">
    <w:abstractNumId w:val="23"/>
  </w:num>
  <w:num w:numId="25" w16cid:durableId="465665297">
    <w:abstractNumId w:val="10"/>
  </w:num>
  <w:num w:numId="26" w16cid:durableId="1858039003">
    <w:abstractNumId w:val="33"/>
  </w:num>
  <w:num w:numId="27" w16cid:durableId="608246617">
    <w:abstractNumId w:val="30"/>
  </w:num>
  <w:num w:numId="28" w16cid:durableId="102648341">
    <w:abstractNumId w:val="9"/>
  </w:num>
  <w:num w:numId="29" w16cid:durableId="1766148815">
    <w:abstractNumId w:val="49"/>
  </w:num>
  <w:num w:numId="30" w16cid:durableId="1120369955">
    <w:abstractNumId w:val="51"/>
  </w:num>
  <w:num w:numId="31" w16cid:durableId="2048483935">
    <w:abstractNumId w:val="41"/>
  </w:num>
  <w:num w:numId="32" w16cid:durableId="2044938564">
    <w:abstractNumId w:val="15"/>
  </w:num>
  <w:num w:numId="33" w16cid:durableId="131293342">
    <w:abstractNumId w:val="42"/>
  </w:num>
  <w:num w:numId="34" w16cid:durableId="1084230781">
    <w:abstractNumId w:val="44"/>
  </w:num>
  <w:num w:numId="35" w16cid:durableId="1608804343">
    <w:abstractNumId w:val="20"/>
  </w:num>
  <w:num w:numId="36" w16cid:durableId="1685787633">
    <w:abstractNumId w:val="19"/>
  </w:num>
  <w:num w:numId="37" w16cid:durableId="1605336788">
    <w:abstractNumId w:val="36"/>
  </w:num>
  <w:num w:numId="38" w16cid:durableId="902448745">
    <w:abstractNumId w:val="38"/>
  </w:num>
  <w:num w:numId="39" w16cid:durableId="204607478">
    <w:abstractNumId w:val="43"/>
  </w:num>
  <w:num w:numId="40" w16cid:durableId="1019820478">
    <w:abstractNumId w:val="25"/>
  </w:num>
  <w:num w:numId="41" w16cid:durableId="767310834">
    <w:abstractNumId w:val="21"/>
  </w:num>
  <w:num w:numId="42" w16cid:durableId="1218782204">
    <w:abstractNumId w:val="18"/>
  </w:num>
  <w:num w:numId="43" w16cid:durableId="1494562037">
    <w:abstractNumId w:val="16"/>
  </w:num>
  <w:num w:numId="44" w16cid:durableId="569970846">
    <w:abstractNumId w:val="46"/>
  </w:num>
  <w:num w:numId="45" w16cid:durableId="613025535">
    <w:abstractNumId w:val="14"/>
  </w:num>
  <w:num w:numId="46" w16cid:durableId="1221481654">
    <w:abstractNumId w:val="2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D7F"/>
    <w:rsid w:val="00000159"/>
    <w:rsid w:val="00001A73"/>
    <w:rsid w:val="00002215"/>
    <w:rsid w:val="00006182"/>
    <w:rsid w:val="000100B2"/>
    <w:rsid w:val="000248C9"/>
    <w:rsid w:val="0003110E"/>
    <w:rsid w:val="0003164E"/>
    <w:rsid w:val="000329FF"/>
    <w:rsid w:val="00034D4A"/>
    <w:rsid w:val="0003736E"/>
    <w:rsid w:val="00040D54"/>
    <w:rsid w:val="00045146"/>
    <w:rsid w:val="00047427"/>
    <w:rsid w:val="00050539"/>
    <w:rsid w:val="00050C88"/>
    <w:rsid w:val="000541D4"/>
    <w:rsid w:val="00054ECA"/>
    <w:rsid w:val="00060F1E"/>
    <w:rsid w:val="00061790"/>
    <w:rsid w:val="00062751"/>
    <w:rsid w:val="00066027"/>
    <w:rsid w:val="000748EE"/>
    <w:rsid w:val="00077A82"/>
    <w:rsid w:val="000803CC"/>
    <w:rsid w:val="00081DE5"/>
    <w:rsid w:val="00082F67"/>
    <w:rsid w:val="000845C5"/>
    <w:rsid w:val="00084BA7"/>
    <w:rsid w:val="00090CB7"/>
    <w:rsid w:val="000926E8"/>
    <w:rsid w:val="00093197"/>
    <w:rsid w:val="0009339E"/>
    <w:rsid w:val="00093D4E"/>
    <w:rsid w:val="00095C87"/>
    <w:rsid w:val="000A64AB"/>
    <w:rsid w:val="000B1172"/>
    <w:rsid w:val="000B2F75"/>
    <w:rsid w:val="000B6868"/>
    <w:rsid w:val="000B796B"/>
    <w:rsid w:val="000C057C"/>
    <w:rsid w:val="000C385E"/>
    <w:rsid w:val="000C3EE4"/>
    <w:rsid w:val="000C7A7A"/>
    <w:rsid w:val="000D0934"/>
    <w:rsid w:val="000D11CE"/>
    <w:rsid w:val="000E2FB7"/>
    <w:rsid w:val="000F348D"/>
    <w:rsid w:val="000F47DC"/>
    <w:rsid w:val="000F62A4"/>
    <w:rsid w:val="00100598"/>
    <w:rsid w:val="00103511"/>
    <w:rsid w:val="00104753"/>
    <w:rsid w:val="001047A3"/>
    <w:rsid w:val="00106D3C"/>
    <w:rsid w:val="00111B37"/>
    <w:rsid w:val="0011553D"/>
    <w:rsid w:val="00116108"/>
    <w:rsid w:val="001169E1"/>
    <w:rsid w:val="00116F2E"/>
    <w:rsid w:val="00125DCD"/>
    <w:rsid w:val="00125E58"/>
    <w:rsid w:val="00127AA6"/>
    <w:rsid w:val="00132A76"/>
    <w:rsid w:val="001371AF"/>
    <w:rsid w:val="00137346"/>
    <w:rsid w:val="0014226F"/>
    <w:rsid w:val="00143060"/>
    <w:rsid w:val="00146BC2"/>
    <w:rsid w:val="0015252B"/>
    <w:rsid w:val="00155655"/>
    <w:rsid w:val="00163084"/>
    <w:rsid w:val="00164A5D"/>
    <w:rsid w:val="00170381"/>
    <w:rsid w:val="00171A43"/>
    <w:rsid w:val="00193697"/>
    <w:rsid w:val="0019535B"/>
    <w:rsid w:val="001A02E4"/>
    <w:rsid w:val="001A55C5"/>
    <w:rsid w:val="001A5AB6"/>
    <w:rsid w:val="001B0355"/>
    <w:rsid w:val="001B16EF"/>
    <w:rsid w:val="001B19C6"/>
    <w:rsid w:val="001B3367"/>
    <w:rsid w:val="001B43F4"/>
    <w:rsid w:val="001B4C31"/>
    <w:rsid w:val="001B6579"/>
    <w:rsid w:val="001B72DE"/>
    <w:rsid w:val="001C06D3"/>
    <w:rsid w:val="001C1397"/>
    <w:rsid w:val="001C236F"/>
    <w:rsid w:val="001C5179"/>
    <w:rsid w:val="001C66AB"/>
    <w:rsid w:val="001D0D6E"/>
    <w:rsid w:val="001D7CC1"/>
    <w:rsid w:val="001E0D01"/>
    <w:rsid w:val="001E1FBC"/>
    <w:rsid w:val="001E7769"/>
    <w:rsid w:val="001F518D"/>
    <w:rsid w:val="001F555F"/>
    <w:rsid w:val="001F703C"/>
    <w:rsid w:val="00200747"/>
    <w:rsid w:val="002025DA"/>
    <w:rsid w:val="002029C9"/>
    <w:rsid w:val="00202A6E"/>
    <w:rsid w:val="00202DEC"/>
    <w:rsid w:val="00205B6F"/>
    <w:rsid w:val="0020732B"/>
    <w:rsid w:val="002113D7"/>
    <w:rsid w:val="002119B2"/>
    <w:rsid w:val="00211BAD"/>
    <w:rsid w:val="00216FCE"/>
    <w:rsid w:val="002175CF"/>
    <w:rsid w:val="00221E5F"/>
    <w:rsid w:val="002231CE"/>
    <w:rsid w:val="00223DC7"/>
    <w:rsid w:val="00223DCE"/>
    <w:rsid w:val="00225672"/>
    <w:rsid w:val="002362AD"/>
    <w:rsid w:val="002432F8"/>
    <w:rsid w:val="00245A28"/>
    <w:rsid w:val="00245C64"/>
    <w:rsid w:val="00251CF0"/>
    <w:rsid w:val="00252E81"/>
    <w:rsid w:val="0025438F"/>
    <w:rsid w:val="00261C7B"/>
    <w:rsid w:val="002622AC"/>
    <w:rsid w:val="00265BA1"/>
    <w:rsid w:val="00271DE5"/>
    <w:rsid w:val="00281F8B"/>
    <w:rsid w:val="00283D97"/>
    <w:rsid w:val="00284A9C"/>
    <w:rsid w:val="00285674"/>
    <w:rsid w:val="00286431"/>
    <w:rsid w:val="002A543B"/>
    <w:rsid w:val="002A5D59"/>
    <w:rsid w:val="002B1130"/>
    <w:rsid w:val="002B3DD4"/>
    <w:rsid w:val="002B53DB"/>
    <w:rsid w:val="002C1B53"/>
    <w:rsid w:val="002D223C"/>
    <w:rsid w:val="002D726E"/>
    <w:rsid w:val="002E1174"/>
    <w:rsid w:val="002E295F"/>
    <w:rsid w:val="002F03CF"/>
    <w:rsid w:val="002F5684"/>
    <w:rsid w:val="002F5C78"/>
    <w:rsid w:val="002F7046"/>
    <w:rsid w:val="002F75F2"/>
    <w:rsid w:val="00301E3C"/>
    <w:rsid w:val="0030531A"/>
    <w:rsid w:val="00305AF5"/>
    <w:rsid w:val="00305F0C"/>
    <w:rsid w:val="003066D7"/>
    <w:rsid w:val="00307089"/>
    <w:rsid w:val="003125B8"/>
    <w:rsid w:val="003130DD"/>
    <w:rsid w:val="003137D0"/>
    <w:rsid w:val="00316909"/>
    <w:rsid w:val="0031692F"/>
    <w:rsid w:val="003178DA"/>
    <w:rsid w:val="00317A37"/>
    <w:rsid w:val="00320598"/>
    <w:rsid w:val="003248CB"/>
    <w:rsid w:val="00324E2C"/>
    <w:rsid w:val="00326A9E"/>
    <w:rsid w:val="003270F8"/>
    <w:rsid w:val="00331B74"/>
    <w:rsid w:val="00331BE1"/>
    <w:rsid w:val="00333D8F"/>
    <w:rsid w:val="003342BB"/>
    <w:rsid w:val="003430FD"/>
    <w:rsid w:val="00347E48"/>
    <w:rsid w:val="0035296D"/>
    <w:rsid w:val="00356AD1"/>
    <w:rsid w:val="0035744B"/>
    <w:rsid w:val="00362248"/>
    <w:rsid w:val="0036345B"/>
    <w:rsid w:val="0036466A"/>
    <w:rsid w:val="00380038"/>
    <w:rsid w:val="00382C6E"/>
    <w:rsid w:val="0038355F"/>
    <w:rsid w:val="00384C1B"/>
    <w:rsid w:val="00384DF9"/>
    <w:rsid w:val="003861CB"/>
    <w:rsid w:val="003877E1"/>
    <w:rsid w:val="00392B48"/>
    <w:rsid w:val="00396FA8"/>
    <w:rsid w:val="003A026E"/>
    <w:rsid w:val="003A458B"/>
    <w:rsid w:val="003A4B64"/>
    <w:rsid w:val="003A4DDC"/>
    <w:rsid w:val="003A50D7"/>
    <w:rsid w:val="003B606A"/>
    <w:rsid w:val="003C097A"/>
    <w:rsid w:val="003C19E5"/>
    <w:rsid w:val="003C3639"/>
    <w:rsid w:val="003C7F8F"/>
    <w:rsid w:val="003D1598"/>
    <w:rsid w:val="003D2A32"/>
    <w:rsid w:val="003F3B01"/>
    <w:rsid w:val="003F7C25"/>
    <w:rsid w:val="00400269"/>
    <w:rsid w:val="0040581C"/>
    <w:rsid w:val="00406BF4"/>
    <w:rsid w:val="004077B8"/>
    <w:rsid w:val="00407F66"/>
    <w:rsid w:val="00411079"/>
    <w:rsid w:val="00412753"/>
    <w:rsid w:val="00420A6F"/>
    <w:rsid w:val="0042251A"/>
    <w:rsid w:val="00422690"/>
    <w:rsid w:val="00424A90"/>
    <w:rsid w:val="004267FA"/>
    <w:rsid w:val="0043097F"/>
    <w:rsid w:val="00430AB3"/>
    <w:rsid w:val="00431586"/>
    <w:rsid w:val="00431B00"/>
    <w:rsid w:val="004347C9"/>
    <w:rsid w:val="0043572B"/>
    <w:rsid w:val="004429B5"/>
    <w:rsid w:val="00444546"/>
    <w:rsid w:val="00447ED5"/>
    <w:rsid w:val="00451D38"/>
    <w:rsid w:val="004520E8"/>
    <w:rsid w:val="00456A25"/>
    <w:rsid w:val="00456D90"/>
    <w:rsid w:val="00457085"/>
    <w:rsid w:val="00464152"/>
    <w:rsid w:val="004642AA"/>
    <w:rsid w:val="00466531"/>
    <w:rsid w:val="0047080A"/>
    <w:rsid w:val="0047208D"/>
    <w:rsid w:val="004760E6"/>
    <w:rsid w:val="004834C3"/>
    <w:rsid w:val="00486B3F"/>
    <w:rsid w:val="00487248"/>
    <w:rsid w:val="00492049"/>
    <w:rsid w:val="0049453D"/>
    <w:rsid w:val="004A0EF9"/>
    <w:rsid w:val="004A223F"/>
    <w:rsid w:val="004A4AD0"/>
    <w:rsid w:val="004B642A"/>
    <w:rsid w:val="004C0288"/>
    <w:rsid w:val="004C10CA"/>
    <w:rsid w:val="004C119C"/>
    <w:rsid w:val="004C1B32"/>
    <w:rsid w:val="004C6E1D"/>
    <w:rsid w:val="004C78EC"/>
    <w:rsid w:val="004D0CFF"/>
    <w:rsid w:val="004D3794"/>
    <w:rsid w:val="004D3E51"/>
    <w:rsid w:val="004D4F0D"/>
    <w:rsid w:val="004D6E5E"/>
    <w:rsid w:val="004E2040"/>
    <w:rsid w:val="004E3921"/>
    <w:rsid w:val="004E3B94"/>
    <w:rsid w:val="004E5332"/>
    <w:rsid w:val="004E703D"/>
    <w:rsid w:val="004E7D4E"/>
    <w:rsid w:val="004F0D82"/>
    <w:rsid w:val="004F320A"/>
    <w:rsid w:val="004F5B07"/>
    <w:rsid w:val="004F6208"/>
    <w:rsid w:val="0050015D"/>
    <w:rsid w:val="005009DD"/>
    <w:rsid w:val="00501EA0"/>
    <w:rsid w:val="005043A0"/>
    <w:rsid w:val="00504DE3"/>
    <w:rsid w:val="00507C34"/>
    <w:rsid w:val="00512804"/>
    <w:rsid w:val="00517415"/>
    <w:rsid w:val="00520781"/>
    <w:rsid w:val="005226A3"/>
    <w:rsid w:val="005227E1"/>
    <w:rsid w:val="00526D16"/>
    <w:rsid w:val="00527E23"/>
    <w:rsid w:val="00532B42"/>
    <w:rsid w:val="005352EE"/>
    <w:rsid w:val="00537733"/>
    <w:rsid w:val="00540DBB"/>
    <w:rsid w:val="005437D8"/>
    <w:rsid w:val="00544ABD"/>
    <w:rsid w:val="0054514D"/>
    <w:rsid w:val="0054631F"/>
    <w:rsid w:val="00555C47"/>
    <w:rsid w:val="00556026"/>
    <w:rsid w:val="005613CE"/>
    <w:rsid w:val="00562E8D"/>
    <w:rsid w:val="0056413B"/>
    <w:rsid w:val="00567C04"/>
    <w:rsid w:val="00571935"/>
    <w:rsid w:val="00574122"/>
    <w:rsid w:val="005746AC"/>
    <w:rsid w:val="0057513F"/>
    <w:rsid w:val="005755E0"/>
    <w:rsid w:val="005801CD"/>
    <w:rsid w:val="005805F9"/>
    <w:rsid w:val="0058350C"/>
    <w:rsid w:val="00586EE1"/>
    <w:rsid w:val="00587356"/>
    <w:rsid w:val="005901E4"/>
    <w:rsid w:val="00592021"/>
    <w:rsid w:val="0059259B"/>
    <w:rsid w:val="00594542"/>
    <w:rsid w:val="00597E2D"/>
    <w:rsid w:val="005A28C9"/>
    <w:rsid w:val="005A58A3"/>
    <w:rsid w:val="005B3839"/>
    <w:rsid w:val="005B4FB9"/>
    <w:rsid w:val="005B5CC0"/>
    <w:rsid w:val="005B7576"/>
    <w:rsid w:val="005B7EA9"/>
    <w:rsid w:val="005C3170"/>
    <w:rsid w:val="005C5D61"/>
    <w:rsid w:val="005C6159"/>
    <w:rsid w:val="005C6524"/>
    <w:rsid w:val="005C6E40"/>
    <w:rsid w:val="005D2799"/>
    <w:rsid w:val="005D2E8C"/>
    <w:rsid w:val="005D3084"/>
    <w:rsid w:val="005D3EBB"/>
    <w:rsid w:val="005E0560"/>
    <w:rsid w:val="005E0C6A"/>
    <w:rsid w:val="005E1AF8"/>
    <w:rsid w:val="005E3F1F"/>
    <w:rsid w:val="005F1F19"/>
    <w:rsid w:val="005F7EA9"/>
    <w:rsid w:val="006023E0"/>
    <w:rsid w:val="0060267C"/>
    <w:rsid w:val="00602841"/>
    <w:rsid w:val="00603597"/>
    <w:rsid w:val="00605B07"/>
    <w:rsid w:val="00611FFC"/>
    <w:rsid w:val="00616121"/>
    <w:rsid w:val="00616BAD"/>
    <w:rsid w:val="006206BC"/>
    <w:rsid w:val="006221E4"/>
    <w:rsid w:val="00624A47"/>
    <w:rsid w:val="00625DEF"/>
    <w:rsid w:val="00627062"/>
    <w:rsid w:val="00630F18"/>
    <w:rsid w:val="0063376D"/>
    <w:rsid w:val="00636D23"/>
    <w:rsid w:val="006375E9"/>
    <w:rsid w:val="0063762B"/>
    <w:rsid w:val="00644AC4"/>
    <w:rsid w:val="00651053"/>
    <w:rsid w:val="00655325"/>
    <w:rsid w:val="00656CF1"/>
    <w:rsid w:val="00662431"/>
    <w:rsid w:val="006655B5"/>
    <w:rsid w:val="006655F1"/>
    <w:rsid w:val="0066566C"/>
    <w:rsid w:val="00665AEB"/>
    <w:rsid w:val="006702B5"/>
    <w:rsid w:val="00672FAF"/>
    <w:rsid w:val="00673164"/>
    <w:rsid w:val="00674FDE"/>
    <w:rsid w:val="0067640D"/>
    <w:rsid w:val="00677397"/>
    <w:rsid w:val="00680A52"/>
    <w:rsid w:val="00682201"/>
    <w:rsid w:val="006829F9"/>
    <w:rsid w:val="006968B6"/>
    <w:rsid w:val="006A23C7"/>
    <w:rsid w:val="006A3A18"/>
    <w:rsid w:val="006A43BC"/>
    <w:rsid w:val="006B0409"/>
    <w:rsid w:val="006B395B"/>
    <w:rsid w:val="006B6F99"/>
    <w:rsid w:val="006B7CEB"/>
    <w:rsid w:val="006C54EA"/>
    <w:rsid w:val="006C5626"/>
    <w:rsid w:val="006D2299"/>
    <w:rsid w:val="006D5DD4"/>
    <w:rsid w:val="006E0CB0"/>
    <w:rsid w:val="006E2D57"/>
    <w:rsid w:val="006E609B"/>
    <w:rsid w:val="006F2114"/>
    <w:rsid w:val="006F2BBD"/>
    <w:rsid w:val="006F798C"/>
    <w:rsid w:val="00703D7F"/>
    <w:rsid w:val="007135A0"/>
    <w:rsid w:val="00713CBC"/>
    <w:rsid w:val="00714105"/>
    <w:rsid w:val="00717E85"/>
    <w:rsid w:val="0072013C"/>
    <w:rsid w:val="00720F8A"/>
    <w:rsid w:val="00720FEB"/>
    <w:rsid w:val="0072288B"/>
    <w:rsid w:val="00725957"/>
    <w:rsid w:val="00731468"/>
    <w:rsid w:val="00733005"/>
    <w:rsid w:val="0073329C"/>
    <w:rsid w:val="00735852"/>
    <w:rsid w:val="00735970"/>
    <w:rsid w:val="00736709"/>
    <w:rsid w:val="00737F04"/>
    <w:rsid w:val="0074010E"/>
    <w:rsid w:val="00743A9A"/>
    <w:rsid w:val="00744768"/>
    <w:rsid w:val="00745CF7"/>
    <w:rsid w:val="007503B6"/>
    <w:rsid w:val="007510CC"/>
    <w:rsid w:val="007536EA"/>
    <w:rsid w:val="0075408A"/>
    <w:rsid w:val="00755600"/>
    <w:rsid w:val="00755BD7"/>
    <w:rsid w:val="007621E4"/>
    <w:rsid w:val="007627ED"/>
    <w:rsid w:val="00771D9B"/>
    <w:rsid w:val="00773C17"/>
    <w:rsid w:val="00776748"/>
    <w:rsid w:val="00777237"/>
    <w:rsid w:val="00777EA9"/>
    <w:rsid w:val="0078387E"/>
    <w:rsid w:val="0078621D"/>
    <w:rsid w:val="007906F7"/>
    <w:rsid w:val="00792E9C"/>
    <w:rsid w:val="00796865"/>
    <w:rsid w:val="007A27D2"/>
    <w:rsid w:val="007B45A8"/>
    <w:rsid w:val="007B4746"/>
    <w:rsid w:val="007C10B4"/>
    <w:rsid w:val="007C5161"/>
    <w:rsid w:val="007C54A8"/>
    <w:rsid w:val="007C6CB6"/>
    <w:rsid w:val="007C6DC1"/>
    <w:rsid w:val="007D0A29"/>
    <w:rsid w:val="007D3E71"/>
    <w:rsid w:val="007D4A53"/>
    <w:rsid w:val="007E2012"/>
    <w:rsid w:val="007E2FBD"/>
    <w:rsid w:val="007E324D"/>
    <w:rsid w:val="007E3331"/>
    <w:rsid w:val="007F040E"/>
    <w:rsid w:val="007F0D30"/>
    <w:rsid w:val="00802E3F"/>
    <w:rsid w:val="0080478D"/>
    <w:rsid w:val="00810040"/>
    <w:rsid w:val="00812176"/>
    <w:rsid w:val="008124B0"/>
    <w:rsid w:val="00816AFD"/>
    <w:rsid w:val="00817AA3"/>
    <w:rsid w:val="00817FDF"/>
    <w:rsid w:val="00821DB4"/>
    <w:rsid w:val="00825CC8"/>
    <w:rsid w:val="00833114"/>
    <w:rsid w:val="008358F0"/>
    <w:rsid w:val="00837873"/>
    <w:rsid w:val="00840C97"/>
    <w:rsid w:val="00847BB1"/>
    <w:rsid w:val="00850601"/>
    <w:rsid w:val="00855218"/>
    <w:rsid w:val="00856725"/>
    <w:rsid w:val="00860306"/>
    <w:rsid w:val="00860C82"/>
    <w:rsid w:val="00861504"/>
    <w:rsid w:val="00862C2A"/>
    <w:rsid w:val="0086754C"/>
    <w:rsid w:val="00867C1A"/>
    <w:rsid w:val="008714AF"/>
    <w:rsid w:val="00872CA0"/>
    <w:rsid w:val="00875A1F"/>
    <w:rsid w:val="0088176E"/>
    <w:rsid w:val="00883AC5"/>
    <w:rsid w:val="00885605"/>
    <w:rsid w:val="00885FBE"/>
    <w:rsid w:val="0088634A"/>
    <w:rsid w:val="008865FF"/>
    <w:rsid w:val="00891F70"/>
    <w:rsid w:val="008926D2"/>
    <w:rsid w:val="008926FE"/>
    <w:rsid w:val="00893C0D"/>
    <w:rsid w:val="008961A4"/>
    <w:rsid w:val="00896C72"/>
    <w:rsid w:val="008A4F53"/>
    <w:rsid w:val="008A78A2"/>
    <w:rsid w:val="008A7FF4"/>
    <w:rsid w:val="008B326B"/>
    <w:rsid w:val="008B7B85"/>
    <w:rsid w:val="008C1116"/>
    <w:rsid w:val="008C4CD0"/>
    <w:rsid w:val="008C5239"/>
    <w:rsid w:val="008C72D2"/>
    <w:rsid w:val="008C73C9"/>
    <w:rsid w:val="008C7DF2"/>
    <w:rsid w:val="008D4BC0"/>
    <w:rsid w:val="008E1596"/>
    <w:rsid w:val="008E5EF5"/>
    <w:rsid w:val="008E626F"/>
    <w:rsid w:val="008F0E25"/>
    <w:rsid w:val="008F1418"/>
    <w:rsid w:val="008F14AB"/>
    <w:rsid w:val="008F3B45"/>
    <w:rsid w:val="009015CD"/>
    <w:rsid w:val="00901FE3"/>
    <w:rsid w:val="00903EFD"/>
    <w:rsid w:val="00910F87"/>
    <w:rsid w:val="00911AE9"/>
    <w:rsid w:val="00931453"/>
    <w:rsid w:val="009325DA"/>
    <w:rsid w:val="009359E6"/>
    <w:rsid w:val="0093641C"/>
    <w:rsid w:val="00941E71"/>
    <w:rsid w:val="0094579C"/>
    <w:rsid w:val="00951D55"/>
    <w:rsid w:val="00954B2F"/>
    <w:rsid w:val="009551E7"/>
    <w:rsid w:val="00955E98"/>
    <w:rsid w:val="00956FC4"/>
    <w:rsid w:val="00962F06"/>
    <w:rsid w:val="009651B2"/>
    <w:rsid w:val="00965A10"/>
    <w:rsid w:val="009738FA"/>
    <w:rsid w:val="00974AAA"/>
    <w:rsid w:val="00977B5E"/>
    <w:rsid w:val="00980F70"/>
    <w:rsid w:val="00982CD6"/>
    <w:rsid w:val="00987110"/>
    <w:rsid w:val="009909ED"/>
    <w:rsid w:val="00990C34"/>
    <w:rsid w:val="009974CD"/>
    <w:rsid w:val="009A4A30"/>
    <w:rsid w:val="009A72DF"/>
    <w:rsid w:val="009B34EE"/>
    <w:rsid w:val="009B4A28"/>
    <w:rsid w:val="009B73DF"/>
    <w:rsid w:val="009C2D5D"/>
    <w:rsid w:val="009D03CF"/>
    <w:rsid w:val="009D1B6D"/>
    <w:rsid w:val="009D3AF0"/>
    <w:rsid w:val="009D6560"/>
    <w:rsid w:val="009E37B3"/>
    <w:rsid w:val="009E7895"/>
    <w:rsid w:val="009F199B"/>
    <w:rsid w:val="009F27F0"/>
    <w:rsid w:val="009F5B18"/>
    <w:rsid w:val="00A00BF2"/>
    <w:rsid w:val="00A02405"/>
    <w:rsid w:val="00A064CF"/>
    <w:rsid w:val="00A130D4"/>
    <w:rsid w:val="00A16678"/>
    <w:rsid w:val="00A2150F"/>
    <w:rsid w:val="00A21F4D"/>
    <w:rsid w:val="00A228A8"/>
    <w:rsid w:val="00A22D12"/>
    <w:rsid w:val="00A35129"/>
    <w:rsid w:val="00A4200E"/>
    <w:rsid w:val="00A4506C"/>
    <w:rsid w:val="00A46443"/>
    <w:rsid w:val="00A46B30"/>
    <w:rsid w:val="00A53626"/>
    <w:rsid w:val="00A54871"/>
    <w:rsid w:val="00A57034"/>
    <w:rsid w:val="00A76419"/>
    <w:rsid w:val="00A8164C"/>
    <w:rsid w:val="00A81EA2"/>
    <w:rsid w:val="00A841AC"/>
    <w:rsid w:val="00A87B24"/>
    <w:rsid w:val="00AA08D1"/>
    <w:rsid w:val="00AA3373"/>
    <w:rsid w:val="00AA35CE"/>
    <w:rsid w:val="00AB19CC"/>
    <w:rsid w:val="00AC0D6E"/>
    <w:rsid w:val="00AC42E0"/>
    <w:rsid w:val="00AC6381"/>
    <w:rsid w:val="00AC6451"/>
    <w:rsid w:val="00AD193E"/>
    <w:rsid w:val="00AD4F37"/>
    <w:rsid w:val="00AE346B"/>
    <w:rsid w:val="00AE506B"/>
    <w:rsid w:val="00AE788C"/>
    <w:rsid w:val="00AE7E1E"/>
    <w:rsid w:val="00AF235A"/>
    <w:rsid w:val="00AF2EA3"/>
    <w:rsid w:val="00B10202"/>
    <w:rsid w:val="00B104F5"/>
    <w:rsid w:val="00B11B04"/>
    <w:rsid w:val="00B146D0"/>
    <w:rsid w:val="00B20E9C"/>
    <w:rsid w:val="00B336C3"/>
    <w:rsid w:val="00B34587"/>
    <w:rsid w:val="00B37538"/>
    <w:rsid w:val="00B43D46"/>
    <w:rsid w:val="00B473ED"/>
    <w:rsid w:val="00B50B5F"/>
    <w:rsid w:val="00B52478"/>
    <w:rsid w:val="00B5282D"/>
    <w:rsid w:val="00B5318B"/>
    <w:rsid w:val="00B60B0F"/>
    <w:rsid w:val="00B61F20"/>
    <w:rsid w:val="00B620B1"/>
    <w:rsid w:val="00B63760"/>
    <w:rsid w:val="00B67CA3"/>
    <w:rsid w:val="00B72318"/>
    <w:rsid w:val="00B7274B"/>
    <w:rsid w:val="00B72BA4"/>
    <w:rsid w:val="00B76565"/>
    <w:rsid w:val="00B8086C"/>
    <w:rsid w:val="00B83544"/>
    <w:rsid w:val="00B84592"/>
    <w:rsid w:val="00B861C9"/>
    <w:rsid w:val="00B86C83"/>
    <w:rsid w:val="00B941E9"/>
    <w:rsid w:val="00B94C97"/>
    <w:rsid w:val="00B95E6F"/>
    <w:rsid w:val="00B976A1"/>
    <w:rsid w:val="00BA2079"/>
    <w:rsid w:val="00BA4860"/>
    <w:rsid w:val="00BB2ECF"/>
    <w:rsid w:val="00BB71B1"/>
    <w:rsid w:val="00BC2AD4"/>
    <w:rsid w:val="00BC6C40"/>
    <w:rsid w:val="00BD0535"/>
    <w:rsid w:val="00BD0EFF"/>
    <w:rsid w:val="00BD2994"/>
    <w:rsid w:val="00BF23DD"/>
    <w:rsid w:val="00BF534F"/>
    <w:rsid w:val="00BF5D66"/>
    <w:rsid w:val="00C139CB"/>
    <w:rsid w:val="00C14EFE"/>
    <w:rsid w:val="00C216D8"/>
    <w:rsid w:val="00C236C9"/>
    <w:rsid w:val="00C3445A"/>
    <w:rsid w:val="00C34FD1"/>
    <w:rsid w:val="00C35090"/>
    <w:rsid w:val="00C35349"/>
    <w:rsid w:val="00C35DC1"/>
    <w:rsid w:val="00C45F91"/>
    <w:rsid w:val="00C4753F"/>
    <w:rsid w:val="00C479D0"/>
    <w:rsid w:val="00C50D40"/>
    <w:rsid w:val="00C5617E"/>
    <w:rsid w:val="00C56E35"/>
    <w:rsid w:val="00C618A1"/>
    <w:rsid w:val="00C67877"/>
    <w:rsid w:val="00C76398"/>
    <w:rsid w:val="00C7701A"/>
    <w:rsid w:val="00C80667"/>
    <w:rsid w:val="00C826C4"/>
    <w:rsid w:val="00C845ED"/>
    <w:rsid w:val="00C849B5"/>
    <w:rsid w:val="00C8520F"/>
    <w:rsid w:val="00C8540A"/>
    <w:rsid w:val="00C86E63"/>
    <w:rsid w:val="00C903AB"/>
    <w:rsid w:val="00C93AFB"/>
    <w:rsid w:val="00CA16C8"/>
    <w:rsid w:val="00CA1742"/>
    <w:rsid w:val="00CA1876"/>
    <w:rsid w:val="00CA2967"/>
    <w:rsid w:val="00CA399C"/>
    <w:rsid w:val="00CA6864"/>
    <w:rsid w:val="00CB2092"/>
    <w:rsid w:val="00CB675D"/>
    <w:rsid w:val="00CC299D"/>
    <w:rsid w:val="00CC42CF"/>
    <w:rsid w:val="00CC4ED4"/>
    <w:rsid w:val="00CC58D5"/>
    <w:rsid w:val="00CD3657"/>
    <w:rsid w:val="00CD4A58"/>
    <w:rsid w:val="00CD7D02"/>
    <w:rsid w:val="00CE4C7B"/>
    <w:rsid w:val="00CE6F88"/>
    <w:rsid w:val="00CF2A55"/>
    <w:rsid w:val="00CF579E"/>
    <w:rsid w:val="00D0408B"/>
    <w:rsid w:val="00D06A3D"/>
    <w:rsid w:val="00D07DB5"/>
    <w:rsid w:val="00D114FE"/>
    <w:rsid w:val="00D119FA"/>
    <w:rsid w:val="00D13BC5"/>
    <w:rsid w:val="00D1468F"/>
    <w:rsid w:val="00D20B9B"/>
    <w:rsid w:val="00D304F8"/>
    <w:rsid w:val="00D331DE"/>
    <w:rsid w:val="00D34808"/>
    <w:rsid w:val="00D34863"/>
    <w:rsid w:val="00D35302"/>
    <w:rsid w:val="00D36344"/>
    <w:rsid w:val="00D36917"/>
    <w:rsid w:val="00D379B7"/>
    <w:rsid w:val="00D37CC8"/>
    <w:rsid w:val="00D40F17"/>
    <w:rsid w:val="00D41505"/>
    <w:rsid w:val="00D41D08"/>
    <w:rsid w:val="00D43078"/>
    <w:rsid w:val="00D47A24"/>
    <w:rsid w:val="00D52B68"/>
    <w:rsid w:val="00D52EA6"/>
    <w:rsid w:val="00D54353"/>
    <w:rsid w:val="00D55896"/>
    <w:rsid w:val="00D63D3A"/>
    <w:rsid w:val="00D63F0D"/>
    <w:rsid w:val="00D64859"/>
    <w:rsid w:val="00D649CA"/>
    <w:rsid w:val="00D6608F"/>
    <w:rsid w:val="00D6623F"/>
    <w:rsid w:val="00D86CC5"/>
    <w:rsid w:val="00D86EB5"/>
    <w:rsid w:val="00D95B41"/>
    <w:rsid w:val="00D968ED"/>
    <w:rsid w:val="00D97598"/>
    <w:rsid w:val="00DA3CE8"/>
    <w:rsid w:val="00DA40DA"/>
    <w:rsid w:val="00DA4532"/>
    <w:rsid w:val="00DA6821"/>
    <w:rsid w:val="00DA7720"/>
    <w:rsid w:val="00DB0533"/>
    <w:rsid w:val="00DB12DB"/>
    <w:rsid w:val="00DB1668"/>
    <w:rsid w:val="00DB27F1"/>
    <w:rsid w:val="00DB35A4"/>
    <w:rsid w:val="00DB4AEB"/>
    <w:rsid w:val="00DB698C"/>
    <w:rsid w:val="00DB702B"/>
    <w:rsid w:val="00DC09F0"/>
    <w:rsid w:val="00DC2100"/>
    <w:rsid w:val="00DC32E9"/>
    <w:rsid w:val="00DC587F"/>
    <w:rsid w:val="00DC7605"/>
    <w:rsid w:val="00DD05DD"/>
    <w:rsid w:val="00DD0E70"/>
    <w:rsid w:val="00DD4089"/>
    <w:rsid w:val="00DD5791"/>
    <w:rsid w:val="00DE14DE"/>
    <w:rsid w:val="00DE30DE"/>
    <w:rsid w:val="00DE4215"/>
    <w:rsid w:val="00DE4DC1"/>
    <w:rsid w:val="00DE4EC7"/>
    <w:rsid w:val="00DE788F"/>
    <w:rsid w:val="00DF0B4D"/>
    <w:rsid w:val="00DF4026"/>
    <w:rsid w:val="00DF4F5C"/>
    <w:rsid w:val="00DF5A1C"/>
    <w:rsid w:val="00DF6A83"/>
    <w:rsid w:val="00E05BA2"/>
    <w:rsid w:val="00E11658"/>
    <w:rsid w:val="00E11D06"/>
    <w:rsid w:val="00E16105"/>
    <w:rsid w:val="00E20EC4"/>
    <w:rsid w:val="00E22363"/>
    <w:rsid w:val="00E244C3"/>
    <w:rsid w:val="00E24C60"/>
    <w:rsid w:val="00E25275"/>
    <w:rsid w:val="00E2598A"/>
    <w:rsid w:val="00E352E0"/>
    <w:rsid w:val="00E418E2"/>
    <w:rsid w:val="00E423B6"/>
    <w:rsid w:val="00E4445A"/>
    <w:rsid w:val="00E44869"/>
    <w:rsid w:val="00E50D04"/>
    <w:rsid w:val="00E528F8"/>
    <w:rsid w:val="00E54AC8"/>
    <w:rsid w:val="00E60FFE"/>
    <w:rsid w:val="00E66753"/>
    <w:rsid w:val="00E70D79"/>
    <w:rsid w:val="00E74DDF"/>
    <w:rsid w:val="00E760BB"/>
    <w:rsid w:val="00E762A6"/>
    <w:rsid w:val="00E8461C"/>
    <w:rsid w:val="00E9042D"/>
    <w:rsid w:val="00E91203"/>
    <w:rsid w:val="00E94CE0"/>
    <w:rsid w:val="00EA39A6"/>
    <w:rsid w:val="00EA4EF3"/>
    <w:rsid w:val="00EA7F08"/>
    <w:rsid w:val="00EB30D1"/>
    <w:rsid w:val="00EB37F8"/>
    <w:rsid w:val="00EB4732"/>
    <w:rsid w:val="00EB6438"/>
    <w:rsid w:val="00EC2452"/>
    <w:rsid w:val="00EC4505"/>
    <w:rsid w:val="00EC4898"/>
    <w:rsid w:val="00EC50B0"/>
    <w:rsid w:val="00EC5ADA"/>
    <w:rsid w:val="00ED188E"/>
    <w:rsid w:val="00ED341D"/>
    <w:rsid w:val="00EE3FDB"/>
    <w:rsid w:val="00EE452E"/>
    <w:rsid w:val="00EE5944"/>
    <w:rsid w:val="00EE5A15"/>
    <w:rsid w:val="00EE68D5"/>
    <w:rsid w:val="00EF0955"/>
    <w:rsid w:val="00EF1521"/>
    <w:rsid w:val="00EF1DEC"/>
    <w:rsid w:val="00EF3231"/>
    <w:rsid w:val="00EF3326"/>
    <w:rsid w:val="00EF4602"/>
    <w:rsid w:val="00EF7C39"/>
    <w:rsid w:val="00F009FA"/>
    <w:rsid w:val="00F02951"/>
    <w:rsid w:val="00F0369B"/>
    <w:rsid w:val="00F03794"/>
    <w:rsid w:val="00F11487"/>
    <w:rsid w:val="00F22742"/>
    <w:rsid w:val="00F227A1"/>
    <w:rsid w:val="00F24CFF"/>
    <w:rsid w:val="00F323FA"/>
    <w:rsid w:val="00F33C30"/>
    <w:rsid w:val="00F35C72"/>
    <w:rsid w:val="00F36ACB"/>
    <w:rsid w:val="00F40590"/>
    <w:rsid w:val="00F433CB"/>
    <w:rsid w:val="00F50E66"/>
    <w:rsid w:val="00F51BEE"/>
    <w:rsid w:val="00F528C5"/>
    <w:rsid w:val="00F5324C"/>
    <w:rsid w:val="00F563CF"/>
    <w:rsid w:val="00F67107"/>
    <w:rsid w:val="00F73BF1"/>
    <w:rsid w:val="00F758BD"/>
    <w:rsid w:val="00F82877"/>
    <w:rsid w:val="00F92E0F"/>
    <w:rsid w:val="00F93411"/>
    <w:rsid w:val="00F9698B"/>
    <w:rsid w:val="00FA16B3"/>
    <w:rsid w:val="00FA310E"/>
    <w:rsid w:val="00FA3A57"/>
    <w:rsid w:val="00FA5132"/>
    <w:rsid w:val="00FA5DAB"/>
    <w:rsid w:val="00FA78A6"/>
    <w:rsid w:val="00FB049A"/>
    <w:rsid w:val="00FC3409"/>
    <w:rsid w:val="00FC3C2D"/>
    <w:rsid w:val="00FC74B9"/>
    <w:rsid w:val="00FD3688"/>
    <w:rsid w:val="00FD4E85"/>
    <w:rsid w:val="00FD6501"/>
    <w:rsid w:val="00FD6CC5"/>
    <w:rsid w:val="00FD7271"/>
    <w:rsid w:val="00FE1F34"/>
    <w:rsid w:val="00FE2F3F"/>
    <w:rsid w:val="00FE482F"/>
    <w:rsid w:val="00FE7743"/>
    <w:rsid w:val="00FF3F50"/>
    <w:rsid w:val="00FF5A78"/>
    <w:rsid w:val="00FF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68756"/>
  <w15:docId w15:val="{267320F1-A5F5-4AB8-9C6F-30292DBA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EF9"/>
  </w:style>
  <w:style w:type="paragraph" w:styleId="Nagwek1">
    <w:name w:val="heading 1"/>
    <w:basedOn w:val="Normalny"/>
    <w:next w:val="Normalny"/>
    <w:link w:val="Nagwek1Znak"/>
    <w:uiPriority w:val="9"/>
    <w:qFormat/>
    <w:rsid w:val="00EF32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912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2E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9120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E9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91203"/>
    <w:rPr>
      <w:b/>
      <w:bCs/>
    </w:rPr>
  </w:style>
  <w:style w:type="paragraph" w:styleId="Akapitzlist">
    <w:name w:val="List Paragraph"/>
    <w:basedOn w:val="Normalny"/>
    <w:link w:val="AkapitzlistZnak"/>
    <w:qFormat/>
    <w:rsid w:val="0028567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2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EF3231"/>
    <w:rPr>
      <w:color w:val="0000FF"/>
      <w:u w:val="single"/>
    </w:rPr>
  </w:style>
  <w:style w:type="table" w:styleId="Tabela-Siatka">
    <w:name w:val="Table Grid"/>
    <w:basedOn w:val="Standardowy"/>
    <w:uiPriority w:val="59"/>
    <w:rsid w:val="0020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AA3"/>
  </w:style>
  <w:style w:type="paragraph" w:styleId="Stopka">
    <w:name w:val="footer"/>
    <w:basedOn w:val="Normalny"/>
    <w:link w:val="Stopka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AA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2E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ighlight">
    <w:name w:val="highlight"/>
    <w:rsid w:val="00D20B9B"/>
  </w:style>
  <w:style w:type="character" w:customStyle="1" w:styleId="Odwoaniedokomentarza2">
    <w:name w:val="Odwołanie do komentarza2"/>
    <w:rsid w:val="00D20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0E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0EF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E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5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95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E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E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E81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A8164C"/>
  </w:style>
  <w:style w:type="paragraph" w:styleId="Poprawka">
    <w:name w:val="Revision"/>
    <w:hidden/>
    <w:uiPriority w:val="99"/>
    <w:semiHidden/>
    <w:rsid w:val="005F1F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CB098-616B-43A1-B57A-AC6785869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Gola</dc:creator>
  <cp:lastModifiedBy>Olga Matysiak</cp:lastModifiedBy>
  <cp:revision>17</cp:revision>
  <cp:lastPrinted>2022-01-17T20:16:00Z</cp:lastPrinted>
  <dcterms:created xsi:type="dcterms:W3CDTF">2022-09-05T17:26:00Z</dcterms:created>
  <dcterms:modified xsi:type="dcterms:W3CDTF">2023-03-09T00:04:00Z</dcterms:modified>
</cp:coreProperties>
</file>